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1F2AFB" w:rsidRDefault="00997F14" w:rsidP="004A6CBB">
      <w:pPr>
        <w:spacing w:after="0" w:line="240" w:lineRule="auto"/>
        <w:jc w:val="right"/>
        <w:rPr>
          <w:rFonts w:ascii="Corbel" w:hAnsi="Corbel"/>
          <w:bCs/>
          <w:i/>
        </w:rPr>
      </w:pPr>
      <w:r w:rsidRPr="001F2AFB">
        <w:rPr>
          <w:rFonts w:ascii="Corbel" w:hAnsi="Corbel"/>
          <w:b/>
          <w:bCs/>
        </w:rPr>
        <w:t xml:space="preserve">   </w:t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D8678B" w:rsidRPr="001F2AFB">
        <w:rPr>
          <w:rFonts w:ascii="Corbel" w:hAnsi="Corbel"/>
          <w:bCs/>
          <w:i/>
        </w:rPr>
        <w:t xml:space="preserve">Załącznik nr </w:t>
      </w:r>
      <w:r w:rsidR="006F31E2" w:rsidRPr="001F2AFB">
        <w:rPr>
          <w:rFonts w:ascii="Corbel" w:hAnsi="Corbel"/>
          <w:bCs/>
          <w:i/>
        </w:rPr>
        <w:t>1.5</w:t>
      </w:r>
      <w:r w:rsidR="00D8678B" w:rsidRPr="001F2AFB">
        <w:rPr>
          <w:rFonts w:ascii="Corbel" w:hAnsi="Corbel"/>
          <w:bCs/>
          <w:i/>
        </w:rPr>
        <w:t xml:space="preserve"> do Zarządzenia</w:t>
      </w:r>
      <w:r w:rsidR="002A22BF" w:rsidRPr="001F2AFB">
        <w:rPr>
          <w:rFonts w:ascii="Corbel" w:hAnsi="Corbel"/>
          <w:bCs/>
          <w:i/>
        </w:rPr>
        <w:t xml:space="preserve"> Rektora UR </w:t>
      </w:r>
      <w:r w:rsidR="00CD6897" w:rsidRPr="001F2AFB">
        <w:rPr>
          <w:rFonts w:ascii="Corbel" w:hAnsi="Corbel"/>
          <w:bCs/>
          <w:i/>
        </w:rPr>
        <w:t xml:space="preserve"> nr </w:t>
      </w:r>
      <w:r w:rsidR="005F41B9" w:rsidRPr="001F2AFB">
        <w:rPr>
          <w:rFonts w:ascii="Corbel" w:hAnsi="Corbel"/>
          <w:bCs/>
          <w:i/>
        </w:rPr>
        <w:t>61/2025</w:t>
      </w:r>
    </w:p>
    <w:p w14:paraId="7A4BA8BD" w14:textId="77777777" w:rsidR="00760466" w:rsidRDefault="00760466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5AFA3F4" w14:textId="35863FD5" w:rsidR="0085747A" w:rsidRPr="001F2AFB" w:rsidRDefault="0085747A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4E9C1956" w:rsidR="0085747A" w:rsidRPr="001F2AFB" w:rsidRDefault="0071620A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F2AFB">
        <w:rPr>
          <w:rFonts w:ascii="Corbel" w:hAnsi="Corbel"/>
          <w:b/>
          <w:smallCaps/>
          <w:sz w:val="24"/>
          <w:szCs w:val="24"/>
        </w:rPr>
        <w:t xml:space="preserve"> </w:t>
      </w:r>
      <w:r w:rsidR="005E52ED" w:rsidRPr="001F2AFB">
        <w:rPr>
          <w:rFonts w:ascii="Corbel" w:hAnsi="Corbel"/>
          <w:i/>
          <w:smallCaps/>
          <w:sz w:val="24"/>
          <w:szCs w:val="24"/>
        </w:rPr>
        <w:t xml:space="preserve"> 2025-</w:t>
      </w:r>
      <w:r w:rsidR="007D05F3">
        <w:rPr>
          <w:rFonts w:ascii="Corbel" w:hAnsi="Corbel"/>
          <w:i/>
          <w:smallCaps/>
          <w:sz w:val="24"/>
          <w:szCs w:val="24"/>
        </w:rPr>
        <w:t>2027</w:t>
      </w:r>
      <w:r w:rsidR="0085747A" w:rsidRPr="001F2AF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4C7D0B" w14:textId="5421DE27" w:rsidR="0085747A" w:rsidRPr="001F2AFB" w:rsidRDefault="00EA4832" w:rsidP="004A6CB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1F2AFB">
        <w:rPr>
          <w:rFonts w:ascii="Corbel" w:hAnsi="Corbel"/>
          <w:i/>
          <w:sz w:val="24"/>
          <w:szCs w:val="24"/>
        </w:rPr>
        <w:t xml:space="preserve">      </w:t>
      </w:r>
      <w:r w:rsidR="00760466">
        <w:rPr>
          <w:rFonts w:ascii="Corbel" w:hAnsi="Corbel"/>
          <w:i/>
          <w:sz w:val="24"/>
          <w:szCs w:val="24"/>
        </w:rPr>
        <w:t xml:space="preserve">  </w:t>
      </w:r>
      <w:r w:rsidR="00D3397B" w:rsidRPr="001F2AFB">
        <w:rPr>
          <w:rFonts w:ascii="Corbel" w:hAnsi="Corbel"/>
          <w:i/>
          <w:sz w:val="24"/>
          <w:szCs w:val="24"/>
        </w:rPr>
        <w:t xml:space="preserve"> </w:t>
      </w:r>
      <w:r w:rsidRPr="001F2AFB">
        <w:rPr>
          <w:rFonts w:ascii="Corbel" w:hAnsi="Corbel"/>
          <w:i/>
          <w:sz w:val="24"/>
          <w:szCs w:val="24"/>
        </w:rPr>
        <w:t xml:space="preserve"> </w:t>
      </w:r>
      <w:r w:rsidR="0085747A" w:rsidRPr="001F2AFB">
        <w:rPr>
          <w:rFonts w:ascii="Corbel" w:hAnsi="Corbel"/>
          <w:i/>
          <w:sz w:val="20"/>
          <w:szCs w:val="20"/>
        </w:rPr>
        <w:t>(skrajne daty</w:t>
      </w:r>
      <w:r w:rsidR="0085747A" w:rsidRPr="001F2AFB">
        <w:rPr>
          <w:rFonts w:ascii="Corbel" w:hAnsi="Corbel"/>
          <w:sz w:val="20"/>
          <w:szCs w:val="20"/>
        </w:rPr>
        <w:t>)</w:t>
      </w:r>
    </w:p>
    <w:p w14:paraId="4765CE3C" w14:textId="502F08DB" w:rsidR="00445970" w:rsidRPr="001F2AFB" w:rsidRDefault="00445970" w:rsidP="004A6CB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  <w:t xml:space="preserve">Rok akademicki   </w:t>
      </w:r>
      <w:r w:rsidR="005E52ED" w:rsidRPr="001F2AFB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1F2AFB" w:rsidRDefault="0085747A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F2AFB">
        <w:rPr>
          <w:rFonts w:ascii="Corbel" w:hAnsi="Corbel"/>
          <w:szCs w:val="24"/>
        </w:rPr>
        <w:t xml:space="preserve">1. </w:t>
      </w:r>
      <w:r w:rsidR="0085747A" w:rsidRPr="001F2AFB">
        <w:rPr>
          <w:rFonts w:ascii="Corbel" w:hAnsi="Corbel"/>
          <w:szCs w:val="24"/>
        </w:rPr>
        <w:t xml:space="preserve">Podstawowe </w:t>
      </w:r>
      <w:r w:rsidR="00445970" w:rsidRPr="001F2A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2AFB" w14:paraId="7F56E355" w14:textId="77777777" w:rsidTr="00760466">
        <w:tc>
          <w:tcPr>
            <w:tcW w:w="2694" w:type="dxa"/>
            <w:vAlign w:val="center"/>
          </w:tcPr>
          <w:p w14:paraId="36A0BFCC" w14:textId="77777777" w:rsidR="0085747A" w:rsidRPr="001F2AFB" w:rsidRDefault="00C05F4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FBAE6C0" w:rsidR="0085747A" w:rsidRPr="001F2AFB" w:rsidRDefault="00513E33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color w:val="00000A"/>
                <w:sz w:val="24"/>
                <w:szCs w:val="24"/>
              </w:rPr>
              <w:t>Retoryka</w:t>
            </w:r>
          </w:p>
        </w:tc>
      </w:tr>
      <w:tr w:rsidR="0085747A" w:rsidRPr="001F2AFB" w14:paraId="652FD885" w14:textId="77777777" w:rsidTr="007604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vAlign w:val="center"/>
          </w:tcPr>
          <w:p w14:paraId="435C2E50" w14:textId="77777777" w:rsidR="0085747A" w:rsidRPr="001F2AFB" w:rsidRDefault="00C05F4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2A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67B91C32" w:rsidR="0085747A" w:rsidRPr="00760466" w:rsidRDefault="00760466" w:rsidP="00760466">
            <w:pPr>
              <w:pStyle w:val="Odpowiedzi"/>
              <w:spacing w:before="0" w:after="0"/>
              <w:ind w:left="43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0466">
              <w:rPr>
                <w:rFonts w:ascii="Corbel" w:hAnsi="Corbel" w:cs="Calibri"/>
                <w:b w:val="0"/>
                <w:bCs/>
                <w:sz w:val="24"/>
                <w:szCs w:val="24"/>
                <w:lang w:eastAsia="pl-PL"/>
              </w:rPr>
              <w:t>A2SO04</w:t>
            </w:r>
          </w:p>
        </w:tc>
      </w:tr>
      <w:tr w:rsidR="0085747A" w:rsidRPr="001F2AFB" w14:paraId="71BD2763" w14:textId="77777777" w:rsidTr="00760466">
        <w:tc>
          <w:tcPr>
            <w:tcW w:w="2694" w:type="dxa"/>
            <w:vAlign w:val="center"/>
          </w:tcPr>
          <w:p w14:paraId="77925C2D" w14:textId="77777777" w:rsidR="0085747A" w:rsidRPr="001F2AFB" w:rsidRDefault="003B00F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</w:t>
            </w:r>
            <w:r w:rsidR="0085747A" w:rsidRPr="001F2A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2A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65FF1DB7" w:rsidR="0085747A" w:rsidRPr="001F2AFB" w:rsidRDefault="00F84049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1F2AFB" w14:paraId="7F7A38C9" w14:textId="77777777" w:rsidTr="00760466">
        <w:tc>
          <w:tcPr>
            <w:tcW w:w="2694" w:type="dxa"/>
            <w:vAlign w:val="center"/>
          </w:tcPr>
          <w:p w14:paraId="009CE838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21D13F9B" w:rsidR="0085747A" w:rsidRPr="001F2AFB" w:rsidRDefault="00AB395D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 w:rsidRPr="001F2AFB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1F2AF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1F2AFB">
              <w:rPr>
                <w:rFonts w:ascii="Corbel" w:hAnsi="Corbel"/>
                <w:b w:val="0"/>
                <w:sz w:val="24"/>
                <w:szCs w:val="24"/>
              </w:rPr>
              <w:t>Teroretyczno</w:t>
            </w:r>
            <w:proofErr w:type="spellEnd"/>
            <w:r w:rsidRPr="001F2AFB">
              <w:rPr>
                <w:rFonts w:ascii="Corbel" w:hAnsi="Corbel"/>
                <w:b w:val="0"/>
                <w:sz w:val="24"/>
                <w:szCs w:val="24"/>
              </w:rPr>
              <w:t>-Prawnych</w:t>
            </w:r>
          </w:p>
        </w:tc>
      </w:tr>
      <w:tr w:rsidR="0085747A" w:rsidRPr="001F2AFB" w14:paraId="714512BA" w14:textId="77777777" w:rsidTr="00760466">
        <w:tc>
          <w:tcPr>
            <w:tcW w:w="2694" w:type="dxa"/>
            <w:vAlign w:val="center"/>
          </w:tcPr>
          <w:p w14:paraId="0EE16534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32C8A243" w:rsidR="0085747A" w:rsidRPr="001F2AFB" w:rsidRDefault="009B147A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1F2AFB" w14:paraId="3F4578B4" w14:textId="77777777" w:rsidTr="00760466">
        <w:tc>
          <w:tcPr>
            <w:tcW w:w="2694" w:type="dxa"/>
            <w:vAlign w:val="center"/>
          </w:tcPr>
          <w:p w14:paraId="01EC5DCA" w14:textId="77777777" w:rsidR="0085747A" w:rsidRPr="001F2AFB" w:rsidRDefault="00DE4A1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1911625B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 xml:space="preserve">Studia </w:t>
            </w:r>
            <w:r w:rsidR="009B147A" w:rsidRPr="001F2AFB">
              <w:rPr>
                <w:rFonts w:ascii="Corbel" w:hAnsi="Corbel" w:cs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F2AFB" w14:paraId="72A34C14" w14:textId="77777777" w:rsidTr="00760466">
        <w:tc>
          <w:tcPr>
            <w:tcW w:w="2694" w:type="dxa"/>
            <w:vAlign w:val="center"/>
          </w:tcPr>
          <w:p w14:paraId="67345CEB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39F85703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2AFB" w14:paraId="40738371" w14:textId="77777777" w:rsidTr="00760466">
        <w:tc>
          <w:tcPr>
            <w:tcW w:w="2694" w:type="dxa"/>
            <w:vAlign w:val="center"/>
          </w:tcPr>
          <w:p w14:paraId="7DAA9505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120E7BD2" w:rsidR="0085747A" w:rsidRPr="001F2AFB" w:rsidRDefault="005865AB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Nies</w:t>
            </w:r>
            <w:r w:rsidR="000A7E62"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tacjonarne</w:t>
            </w:r>
          </w:p>
        </w:tc>
      </w:tr>
      <w:tr w:rsidR="0085747A" w:rsidRPr="001F2AFB" w14:paraId="599CB0B7" w14:textId="77777777" w:rsidTr="00760466">
        <w:tc>
          <w:tcPr>
            <w:tcW w:w="2694" w:type="dxa"/>
            <w:vAlign w:val="center"/>
          </w:tcPr>
          <w:p w14:paraId="2A865D45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2AFB">
              <w:rPr>
                <w:rFonts w:ascii="Corbel" w:hAnsi="Corbel"/>
                <w:sz w:val="24"/>
                <w:szCs w:val="24"/>
              </w:rPr>
              <w:t>/y</w:t>
            </w:r>
            <w:r w:rsidRPr="001F2A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2885556C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Rok I, semestr I</w:t>
            </w:r>
            <w:r w:rsidR="00221E6E"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I</w:t>
            </w:r>
          </w:p>
        </w:tc>
      </w:tr>
      <w:tr w:rsidR="0085747A" w:rsidRPr="001F2AFB" w14:paraId="71B7D949" w14:textId="77777777" w:rsidTr="00760466">
        <w:tc>
          <w:tcPr>
            <w:tcW w:w="2694" w:type="dxa"/>
            <w:vAlign w:val="center"/>
          </w:tcPr>
          <w:p w14:paraId="6B34441B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06F03020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Obowiązkowy</w:t>
            </w:r>
          </w:p>
        </w:tc>
      </w:tr>
      <w:tr w:rsidR="00923D7D" w:rsidRPr="001F2AFB" w14:paraId="4270EDDA" w14:textId="77777777" w:rsidTr="00760466">
        <w:tc>
          <w:tcPr>
            <w:tcW w:w="2694" w:type="dxa"/>
            <w:vAlign w:val="center"/>
          </w:tcPr>
          <w:p w14:paraId="3517C041" w14:textId="77777777" w:rsidR="00923D7D" w:rsidRPr="001F2AFB" w:rsidRDefault="00923D7D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7800B5A5" w:rsidR="00923D7D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F2AFB" w14:paraId="1AF54BA1" w14:textId="77777777" w:rsidTr="00760466">
        <w:tc>
          <w:tcPr>
            <w:tcW w:w="2694" w:type="dxa"/>
            <w:vAlign w:val="center"/>
          </w:tcPr>
          <w:p w14:paraId="01619559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1774EA5A" w:rsidR="0085747A" w:rsidRPr="001F2AFB" w:rsidRDefault="00F776E9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85747A" w:rsidRPr="001F2AFB" w14:paraId="58CA0C71" w14:textId="77777777" w:rsidTr="00760466">
        <w:tc>
          <w:tcPr>
            <w:tcW w:w="2694" w:type="dxa"/>
            <w:vAlign w:val="center"/>
          </w:tcPr>
          <w:p w14:paraId="4F630DC2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5BFB755A" w:rsidR="0085747A" w:rsidRPr="001F2AFB" w:rsidRDefault="00C830B4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dr M. Niemczyk</w:t>
            </w:r>
          </w:p>
        </w:tc>
      </w:tr>
    </w:tbl>
    <w:p w14:paraId="5A4C3C44" w14:textId="77777777" w:rsidR="0085747A" w:rsidRPr="001F2AFB" w:rsidRDefault="0085747A" w:rsidP="004A6CBB">
      <w:pPr>
        <w:pStyle w:val="Podpunkty"/>
        <w:ind w:left="0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* </w:t>
      </w:r>
      <w:r w:rsidRPr="001F2AFB">
        <w:rPr>
          <w:rFonts w:ascii="Corbel" w:hAnsi="Corbel"/>
          <w:i/>
          <w:sz w:val="24"/>
          <w:szCs w:val="24"/>
        </w:rPr>
        <w:t>-</w:t>
      </w:r>
      <w:r w:rsidR="00B90885" w:rsidRPr="001F2A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2AFB">
        <w:rPr>
          <w:rFonts w:ascii="Corbel" w:hAnsi="Corbel"/>
          <w:b w:val="0"/>
          <w:sz w:val="24"/>
          <w:szCs w:val="24"/>
        </w:rPr>
        <w:t>e,</w:t>
      </w:r>
      <w:r w:rsidRPr="001F2AFB">
        <w:rPr>
          <w:rFonts w:ascii="Corbel" w:hAnsi="Corbel"/>
          <w:i/>
          <w:sz w:val="24"/>
          <w:szCs w:val="24"/>
        </w:rPr>
        <w:t xml:space="preserve"> </w:t>
      </w:r>
      <w:r w:rsidRPr="001F2A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2AFB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1F2AFB" w:rsidRDefault="00923D7D" w:rsidP="004A6C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1F2AFB" w:rsidRDefault="0085747A" w:rsidP="004A6CBB">
      <w:pPr>
        <w:pStyle w:val="Podpunkty"/>
        <w:ind w:left="284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>1.</w:t>
      </w:r>
      <w:r w:rsidR="00E22FBC" w:rsidRPr="001F2AFB">
        <w:rPr>
          <w:rFonts w:ascii="Corbel" w:hAnsi="Corbel"/>
          <w:sz w:val="24"/>
          <w:szCs w:val="24"/>
        </w:rPr>
        <w:t>1</w:t>
      </w:r>
      <w:r w:rsidRPr="001F2A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1F2AFB" w:rsidRDefault="00923D7D" w:rsidP="004A6C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2AFB" w14:paraId="69D4B0DC" w14:textId="77777777" w:rsidTr="000D2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1F2AFB" w:rsidRDefault="002B5EA0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(</w:t>
            </w:r>
            <w:r w:rsidR="00363F78" w:rsidRPr="001F2A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Wykł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Konw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Sem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Prakt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2AFB">
              <w:rPr>
                <w:rFonts w:ascii="Corbel" w:hAnsi="Corbel"/>
                <w:b/>
                <w:szCs w:val="24"/>
              </w:rPr>
              <w:t>Liczba pkt</w:t>
            </w:r>
            <w:r w:rsidR="00B90885" w:rsidRPr="001F2AFB">
              <w:rPr>
                <w:rFonts w:ascii="Corbel" w:hAnsi="Corbel"/>
                <w:b/>
                <w:szCs w:val="24"/>
              </w:rPr>
              <w:t>.</w:t>
            </w:r>
            <w:r w:rsidRPr="001F2A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8C1" w:rsidRPr="001F2AFB" w14:paraId="262CE839" w14:textId="77777777" w:rsidTr="007604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4940630C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31B45979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6A926EF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0EB7F8D0" w:rsidR="00EB18C1" w:rsidRPr="001F2AFB" w:rsidRDefault="00760466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59646EBC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3</w:t>
            </w:r>
          </w:p>
        </w:tc>
      </w:tr>
    </w:tbl>
    <w:p w14:paraId="17D6D37F" w14:textId="77777777" w:rsidR="00923D7D" w:rsidRPr="001F2AFB" w:rsidRDefault="00923D7D" w:rsidP="004A6C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43CB55EE" w:rsidR="0085747A" w:rsidRDefault="0085747A" w:rsidP="004A6C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>1.</w:t>
      </w:r>
      <w:r w:rsidR="00E22FBC" w:rsidRPr="001F2AFB">
        <w:rPr>
          <w:rFonts w:ascii="Corbel" w:hAnsi="Corbel"/>
          <w:smallCaps w:val="0"/>
          <w:szCs w:val="24"/>
        </w:rPr>
        <w:t>2</w:t>
      </w:r>
      <w:r w:rsidR="00F83B28" w:rsidRPr="001F2AFB">
        <w:rPr>
          <w:rFonts w:ascii="Corbel" w:hAnsi="Corbel"/>
          <w:smallCaps w:val="0"/>
          <w:szCs w:val="24"/>
        </w:rPr>
        <w:t>.</w:t>
      </w:r>
      <w:r w:rsidR="00F83B28" w:rsidRPr="001F2AFB">
        <w:rPr>
          <w:rFonts w:ascii="Corbel" w:hAnsi="Corbel"/>
          <w:smallCaps w:val="0"/>
          <w:szCs w:val="24"/>
        </w:rPr>
        <w:tab/>
      </w:r>
      <w:r w:rsidRPr="001F2AFB">
        <w:rPr>
          <w:rFonts w:ascii="Corbel" w:hAnsi="Corbel"/>
          <w:smallCaps w:val="0"/>
          <w:szCs w:val="24"/>
        </w:rPr>
        <w:t>Sposób realizacji zajęć</w:t>
      </w:r>
    </w:p>
    <w:p w14:paraId="77228EF1" w14:textId="77777777" w:rsidR="00760466" w:rsidRPr="001F2AFB" w:rsidRDefault="00760466" w:rsidP="004A6C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1194AAF2" w:rsidR="0085747A" w:rsidRPr="001F2AFB" w:rsidRDefault="00AF59B0" w:rsidP="004A6C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2AFB">
        <w:rPr>
          <w:rFonts w:ascii="Corbel" w:eastAsia="MS Gothic" w:hAnsi="Corbel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2FDA4A" wp14:editId="351EA512">
                <wp:simplePos x="0" y="0"/>
                <wp:positionH relativeFrom="column">
                  <wp:posOffset>467360</wp:posOffset>
                </wp:positionH>
                <wp:positionV relativeFrom="paragraph">
                  <wp:posOffset>68156</wp:posOffset>
                </wp:positionV>
                <wp:extent cx="93133" cy="90805"/>
                <wp:effectExtent l="0" t="0" r="21590" b="23495"/>
                <wp:wrapNone/>
                <wp:docPr id="495359341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133" cy="908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F3390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pt,5.35pt" to="44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" strokecolor="black [3213]"/>
            </w:pict>
          </mc:Fallback>
        </mc:AlternateContent>
      </w:r>
      <w:r w:rsidRPr="001F2AFB">
        <w:rPr>
          <w:rFonts w:ascii="Corbel" w:eastAsia="MS Gothic" w:hAnsi="Corbel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79265" wp14:editId="7A522AB4">
                <wp:simplePos x="0" y="0"/>
                <wp:positionH relativeFrom="column">
                  <wp:posOffset>463128</wp:posOffset>
                </wp:positionH>
                <wp:positionV relativeFrom="paragraph">
                  <wp:posOffset>68157</wp:posOffset>
                </wp:positionV>
                <wp:extent cx="91228" cy="87206"/>
                <wp:effectExtent l="0" t="0" r="23495" b="27305"/>
                <wp:wrapNone/>
                <wp:docPr id="2142833097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28" cy="872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9E5FC0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45pt,5.35pt" to="43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" strokecolor="black [3040]"/>
            </w:pict>
          </mc:Fallback>
        </mc:AlternateContent>
      </w:r>
      <w:r w:rsidR="0085747A" w:rsidRPr="001F2AFB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1F2AF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77777777" w:rsidR="0085747A" w:rsidRPr="001F2AFB" w:rsidRDefault="0085747A" w:rsidP="004A6C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2AFB">
        <w:rPr>
          <w:rFonts w:ascii="Segoe UI Symbol" w:eastAsia="MS Gothic" w:hAnsi="Segoe UI Symbol" w:cs="Segoe UI Symbol"/>
          <w:b w:val="0"/>
          <w:szCs w:val="24"/>
        </w:rPr>
        <w:t>☐</w:t>
      </w:r>
      <w:r w:rsidRPr="001F2A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7777777" w:rsidR="00E22FBC" w:rsidRPr="001F2AFB" w:rsidRDefault="00E22FBC" w:rsidP="004A6C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1.3 </w:t>
      </w:r>
      <w:r w:rsidR="00F83B28" w:rsidRPr="001F2AFB">
        <w:rPr>
          <w:rFonts w:ascii="Corbel" w:hAnsi="Corbel"/>
          <w:smallCaps w:val="0"/>
          <w:szCs w:val="24"/>
        </w:rPr>
        <w:tab/>
      </w:r>
      <w:r w:rsidRPr="001F2AFB">
        <w:rPr>
          <w:rFonts w:ascii="Corbel" w:hAnsi="Corbel"/>
          <w:smallCaps w:val="0"/>
          <w:szCs w:val="24"/>
        </w:rPr>
        <w:t>For</w:t>
      </w:r>
      <w:r w:rsidR="00445970" w:rsidRPr="001F2AFB">
        <w:rPr>
          <w:rFonts w:ascii="Corbel" w:hAnsi="Corbel"/>
          <w:smallCaps w:val="0"/>
          <w:szCs w:val="24"/>
        </w:rPr>
        <w:t xml:space="preserve">ma zaliczenia przedmiotu </w:t>
      </w:r>
      <w:r w:rsidRPr="001F2AFB">
        <w:rPr>
          <w:rFonts w:ascii="Corbel" w:hAnsi="Corbel"/>
          <w:smallCaps w:val="0"/>
          <w:szCs w:val="24"/>
        </w:rPr>
        <w:t xml:space="preserve"> (z toku) </w:t>
      </w:r>
      <w:r w:rsidRPr="001F2A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71ABEF" w14:textId="77777777" w:rsidR="0097304E" w:rsidRPr="001F2AFB" w:rsidRDefault="0097304E" w:rsidP="0097304E">
      <w:pPr>
        <w:spacing w:after="0" w:line="240" w:lineRule="auto"/>
        <w:ind w:left="709" w:hanging="1"/>
        <w:rPr>
          <w:rFonts w:ascii="Corbel" w:eastAsia="Cambria" w:hAnsi="Corbel"/>
          <w:sz w:val="24"/>
          <w:szCs w:val="24"/>
        </w:rPr>
      </w:pPr>
    </w:p>
    <w:p w14:paraId="015770C9" w14:textId="54B27CFC" w:rsidR="00B746B3" w:rsidRPr="001F2AFB" w:rsidRDefault="00616754" w:rsidP="0097304E">
      <w:pPr>
        <w:spacing w:after="0" w:line="240" w:lineRule="auto"/>
        <w:ind w:left="709" w:hanging="1"/>
        <w:rPr>
          <w:rFonts w:ascii="Corbel" w:eastAsia="Cambria" w:hAnsi="Corbel" w:cs="Corbel"/>
          <w:sz w:val="24"/>
          <w:szCs w:val="24"/>
        </w:rPr>
      </w:pPr>
      <w:r w:rsidRPr="001F2AFB">
        <w:rPr>
          <w:rFonts w:ascii="Corbel" w:eastAsia="Cambria" w:hAnsi="Corbel"/>
          <w:sz w:val="24"/>
          <w:szCs w:val="24"/>
        </w:rPr>
        <w:t>Zaliczenie z oceną</w:t>
      </w:r>
    </w:p>
    <w:p w14:paraId="072A4BE0" w14:textId="77777777" w:rsidR="00DE765E" w:rsidRPr="001F2AFB" w:rsidRDefault="00DE765E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1F2AFB" w:rsidRDefault="0085747A" w:rsidP="004A6CBB">
      <w:pPr>
        <w:pStyle w:val="Punktygwne"/>
        <w:spacing w:before="0" w:after="0"/>
        <w:rPr>
          <w:rFonts w:ascii="Corbel" w:hAnsi="Corbel"/>
          <w:szCs w:val="24"/>
        </w:rPr>
      </w:pPr>
      <w:r w:rsidRPr="001F2AFB">
        <w:rPr>
          <w:rFonts w:ascii="Corbel" w:hAnsi="Corbel"/>
          <w:szCs w:val="24"/>
        </w:rPr>
        <w:t xml:space="preserve">2.Wymagania wstępne </w:t>
      </w:r>
    </w:p>
    <w:p w14:paraId="2E8108F0" w14:textId="77777777" w:rsidR="009831DD" w:rsidRPr="001F2AFB" w:rsidRDefault="009831DD" w:rsidP="004A6CB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1F2AFB" w14:paraId="039935C6" w14:textId="77777777" w:rsidTr="00760466">
        <w:trPr>
          <w:trHeight w:val="1140"/>
        </w:trPr>
        <w:tc>
          <w:tcPr>
            <w:tcW w:w="9633" w:type="dxa"/>
          </w:tcPr>
          <w:p w14:paraId="74D75307" w14:textId="5A34D9B7" w:rsidR="0085747A" w:rsidRPr="001F2AFB" w:rsidRDefault="00F55F34" w:rsidP="00760466">
            <w:pPr>
              <w:spacing w:before="120" w:after="120" w:line="240" w:lineRule="auto"/>
              <w:jc w:val="both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Podstawowa wiedza</w:t>
            </w:r>
            <w:r w:rsidR="009831DD" w:rsidRPr="001F2AFB">
              <w:rPr>
                <w:rFonts w:ascii="Corbel" w:hAnsi="Corbel"/>
              </w:rPr>
              <w:t xml:space="preserve"> z zakresu reguł posługiwania się językiem jako środkiem komunikacji</w:t>
            </w:r>
            <w:r w:rsidR="00BF5DA1" w:rsidRPr="001F2AFB">
              <w:rPr>
                <w:rFonts w:ascii="Corbel" w:hAnsi="Corbel"/>
              </w:rPr>
              <w:t xml:space="preserve"> obejmująca </w:t>
            </w:r>
            <w:r w:rsidR="00EF39E5" w:rsidRPr="001F2AFB">
              <w:rPr>
                <w:rFonts w:ascii="Corbel" w:hAnsi="Corbel"/>
              </w:rPr>
              <w:t>poprawność gramatyczną, leksykalną i stylistyczną, umiejętność rozumienia i formułowania przekazu w</w:t>
            </w:r>
            <w:r w:rsidR="00F867F5" w:rsidRPr="001F2AFB">
              <w:rPr>
                <w:rFonts w:ascii="Corbel" w:hAnsi="Corbel"/>
              </w:rPr>
              <w:t> </w:t>
            </w:r>
            <w:r w:rsidR="00EF39E5" w:rsidRPr="001F2AFB">
              <w:rPr>
                <w:rFonts w:ascii="Corbel" w:hAnsi="Corbel"/>
              </w:rPr>
              <w:t>kontekście społecznym</w:t>
            </w:r>
            <w:r w:rsidR="00BF5DA1" w:rsidRPr="001F2AFB">
              <w:rPr>
                <w:rFonts w:ascii="Corbel" w:hAnsi="Corbel"/>
              </w:rPr>
              <w:t xml:space="preserve"> i zawodowym</w:t>
            </w:r>
            <w:r w:rsidR="00EF39E5" w:rsidRPr="001F2AFB">
              <w:rPr>
                <w:rFonts w:ascii="Corbel" w:hAnsi="Corbel"/>
              </w:rPr>
              <w:t>, oraz świadomość funkcji języka (informacyjnej, ekspresyjnej, perswazyjnej).</w:t>
            </w:r>
          </w:p>
        </w:tc>
      </w:tr>
    </w:tbl>
    <w:p w14:paraId="27B094B8" w14:textId="77777777" w:rsidR="00153C41" w:rsidRPr="001F2AFB" w:rsidRDefault="00153C41" w:rsidP="004A6CBB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szCs w:val="24"/>
        </w:rPr>
      </w:pPr>
      <w:r w:rsidRPr="001F2AFB">
        <w:rPr>
          <w:rFonts w:ascii="Corbel" w:hAnsi="Corbel"/>
          <w:szCs w:val="24"/>
        </w:rPr>
        <w:t>3.</w:t>
      </w:r>
      <w:r w:rsidR="0085747A" w:rsidRPr="001F2AFB">
        <w:rPr>
          <w:rFonts w:ascii="Corbel" w:hAnsi="Corbel"/>
          <w:szCs w:val="24"/>
        </w:rPr>
        <w:t xml:space="preserve"> </w:t>
      </w:r>
      <w:r w:rsidR="00A84C85" w:rsidRPr="001F2AFB">
        <w:rPr>
          <w:rFonts w:ascii="Corbel" w:hAnsi="Corbel"/>
          <w:szCs w:val="24"/>
        </w:rPr>
        <w:t>cele, efekty uczenia się</w:t>
      </w:r>
      <w:r w:rsidR="0085747A" w:rsidRPr="001F2AFB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1F2AFB" w:rsidRDefault="0071620A" w:rsidP="004A6CBB">
      <w:pPr>
        <w:pStyle w:val="Podpunkty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3.1 </w:t>
      </w:r>
      <w:r w:rsidR="00C05F44" w:rsidRPr="001F2AFB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1F2AFB" w:rsidRDefault="00F83B28" w:rsidP="004A6C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849"/>
        <w:gridCol w:w="8850"/>
      </w:tblGrid>
      <w:tr w:rsidR="001F2AFB" w:rsidRPr="001F2AFB" w14:paraId="770626F3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99B11" w14:textId="24B1DA6F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C1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B803" w14:textId="5615A432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podstawowej wiedzy, umiejętności i kompetencji społecznych  </w:t>
            </w:r>
            <w:r w:rsidRPr="001F2AFB">
              <w:rPr>
                <w:rFonts w:ascii="Corbel" w:hAnsi="Corbel"/>
              </w:rPr>
              <w:br/>
              <w:t xml:space="preserve">w zakresie teoretycznych podstaw retoryki, sztuki autoprezentacji i kreowania wizerunku. </w:t>
            </w:r>
          </w:p>
        </w:tc>
      </w:tr>
      <w:tr w:rsidR="001F2AFB" w:rsidRPr="001F2AFB" w14:paraId="675F3998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12CA4" w14:textId="17490422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C2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6CDE" w14:textId="2EF3D260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Uzyskanie wiedzy i umiejętności w zakresie niezbędnym dla skutecznego posługiwania się w</w:t>
            </w:r>
            <w:r w:rsidR="005D5B89">
              <w:rPr>
                <w:rFonts w:ascii="Corbel" w:hAnsi="Corbel"/>
              </w:rPr>
              <w:t> </w:t>
            </w:r>
            <w:r w:rsidRPr="001F2AFB">
              <w:rPr>
                <w:rFonts w:ascii="Corbel" w:hAnsi="Corbel"/>
              </w:rPr>
              <w:t xml:space="preserve">praktyce sztuką retoryki (w tym także komunikacji niewerbalnej), wywierania wpływu na ludzi oraz obrony przed argumentacją </w:t>
            </w:r>
            <w:r w:rsidR="00322FE6" w:rsidRPr="001F2AFB">
              <w:rPr>
                <w:rFonts w:ascii="Corbel" w:hAnsi="Corbel"/>
              </w:rPr>
              <w:t>nie merytoryczną</w:t>
            </w:r>
            <w:r w:rsidRPr="001F2AFB">
              <w:rPr>
                <w:rFonts w:ascii="Corbel" w:hAnsi="Corbel"/>
              </w:rPr>
              <w:t>.</w:t>
            </w:r>
          </w:p>
        </w:tc>
      </w:tr>
      <w:tr w:rsidR="001F2AFB" w:rsidRPr="001F2AFB" w14:paraId="22E51F07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157DB" w14:textId="42A2C774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C3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4C05" w14:textId="049A4756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wiedzy i umiejętności pozwalających na kreowanie wizerunku, </w:t>
            </w:r>
            <w:r w:rsidRPr="001F2AFB">
              <w:rPr>
                <w:rFonts w:ascii="Corbel" w:hAnsi="Corbel"/>
              </w:rPr>
              <w:br/>
              <w:t xml:space="preserve">w szczególności podczas rozmowy kwalifikacyjnej o pracę, a także w związku </w:t>
            </w:r>
            <w:r w:rsidRPr="001F2AFB">
              <w:rPr>
                <w:rFonts w:ascii="Corbel" w:hAnsi="Corbel"/>
              </w:rPr>
              <w:br/>
              <w:t>z wykonywaniem czynności zawodowych.</w:t>
            </w:r>
          </w:p>
        </w:tc>
      </w:tr>
      <w:tr w:rsidR="001F2AFB" w:rsidRPr="001F2AFB" w14:paraId="4C03EAA5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426C2" w14:textId="68C04754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C4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CACD" w14:textId="337D55E1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wiedzy i umiejętności w zakresie technik tworzenia i prowadzenia prezentacji </w:t>
            </w:r>
            <w:r w:rsidRPr="001F2AFB">
              <w:rPr>
                <w:rFonts w:ascii="Corbel" w:hAnsi="Corbel"/>
              </w:rPr>
              <w:br/>
              <w:t xml:space="preserve">(w tym z wykorzystaniem </w:t>
            </w:r>
            <w:proofErr w:type="spellStart"/>
            <w:r w:rsidRPr="001F2AFB">
              <w:rPr>
                <w:rFonts w:ascii="Corbel" w:hAnsi="Corbel"/>
              </w:rPr>
              <w:t>mindmappingu</w:t>
            </w:r>
            <w:proofErr w:type="spellEnd"/>
            <w:r w:rsidRPr="001F2AFB">
              <w:rPr>
                <w:rFonts w:ascii="Corbel" w:hAnsi="Corbel"/>
              </w:rPr>
              <w:t xml:space="preserve"> oraz </w:t>
            </w:r>
            <w:proofErr w:type="spellStart"/>
            <w:r w:rsidRPr="001F2AFB">
              <w:rPr>
                <w:rFonts w:ascii="Corbel" w:hAnsi="Corbel"/>
              </w:rPr>
              <w:t>concept</w:t>
            </w:r>
            <w:proofErr w:type="spellEnd"/>
            <w:r w:rsidRPr="001F2AFB">
              <w:rPr>
                <w:rFonts w:ascii="Corbel" w:hAnsi="Corbel"/>
              </w:rPr>
              <w:t>-map), stosowania mnemotechnik oraz reguł zawodowego savoir-vivre.</w:t>
            </w:r>
          </w:p>
        </w:tc>
      </w:tr>
    </w:tbl>
    <w:p w14:paraId="1F793FB5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1F2AFB" w:rsidRDefault="009F4610" w:rsidP="004A6C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t xml:space="preserve">3.2 </w:t>
      </w:r>
      <w:r w:rsidR="001D7B54" w:rsidRPr="001F2AFB">
        <w:rPr>
          <w:rFonts w:ascii="Corbel" w:hAnsi="Corbel"/>
          <w:b/>
          <w:sz w:val="24"/>
          <w:szCs w:val="24"/>
        </w:rPr>
        <w:t xml:space="preserve">Efekty </w:t>
      </w:r>
      <w:r w:rsidR="00C05F44" w:rsidRPr="001F2A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2AFB">
        <w:rPr>
          <w:rFonts w:ascii="Corbel" w:hAnsi="Corbel"/>
          <w:b/>
          <w:sz w:val="24"/>
          <w:szCs w:val="24"/>
        </w:rPr>
        <w:t>dla przedmiotu</w:t>
      </w:r>
      <w:r w:rsidR="00445970" w:rsidRPr="001F2AFB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1F2AFB" w:rsidRDefault="001D7B54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00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05"/>
      </w:tblGrid>
      <w:tr w:rsidR="00E0768D" w:rsidRPr="00E0768D" w14:paraId="43285001" w14:textId="77777777" w:rsidTr="0076046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29C49" w14:textId="7392E66A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2705C" w14:textId="576D6521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8371" w14:textId="1A3ED8A7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 xml:space="preserve">Odniesienie do efektów  kierunkowych </w:t>
            </w:r>
            <w:r w:rsidRPr="0046305C">
              <w:rPr>
                <w:rFonts w:ascii="Corbel" w:hAnsi="Corbel"/>
                <w:position w:val="10"/>
                <w:sz w:val="16"/>
                <w:szCs w:val="16"/>
              </w:rPr>
              <w:footnoteReference w:id="1"/>
            </w:r>
          </w:p>
        </w:tc>
      </w:tr>
      <w:tr w:rsidR="00E0768D" w:rsidRPr="00E0768D" w14:paraId="3AB72CCF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21AEA" w14:textId="0E93D1F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F7A13" w14:textId="35686AD9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Wymienia i opisuje zarówno klasyczne jak i współczesne zasady retoryki i strategie autoprezentacyjne.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D97C" w14:textId="01D7C76D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</w:t>
            </w:r>
          </w:p>
        </w:tc>
      </w:tr>
      <w:tr w:rsidR="00E0768D" w:rsidRPr="00E0768D" w14:paraId="7B2202F8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ED4F9" w14:textId="7AD58AC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D0AC8" w14:textId="522EE437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Dobiera właściwe narzędzia retoryczne i autoprezentacyjne dla budowy wypowiedzi ustnej lub pisemnej.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F260" w14:textId="5492A6E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K_K01,</w:t>
            </w:r>
          </w:p>
        </w:tc>
      </w:tr>
      <w:tr w:rsidR="00E0768D" w:rsidRPr="00E0768D" w14:paraId="63CB181A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8E9D7" w14:textId="7D17A9AF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FBFC9" w14:textId="10EE4D68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Sporządza i wygłasza samodzielnie wypowiedzi retoryczne, tworzy i przeprowadza prezentacje mające wpływ na kreowanie wizerunku.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E202" w14:textId="53F0121B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K_U07, K_K01, K_K02</w:t>
            </w:r>
          </w:p>
        </w:tc>
      </w:tr>
      <w:tr w:rsidR="00E0768D" w:rsidRPr="00E0768D" w14:paraId="25EA512E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89230" w14:textId="053A230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CEEC4" w14:textId="3072CCE3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 oraz sporządzone przez nich prezentacje.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51EB" w14:textId="6A8A2547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K_U07, K_K01, K_K02</w:t>
            </w:r>
          </w:p>
        </w:tc>
      </w:tr>
      <w:tr w:rsidR="00E0768D" w:rsidRPr="00E0768D" w14:paraId="060D41F3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91D04" w14:textId="3347B1DF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AF67D" w14:textId="16C963DD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Potrafi współdziałać i pracować w grupie, przyjmując w niej różne role.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7959" w14:textId="3A606C1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K_U04, K_U06, K_U07, K_K04, K_K05,</w:t>
            </w:r>
          </w:p>
        </w:tc>
      </w:tr>
      <w:tr w:rsidR="00E0768D" w:rsidRPr="00E0768D" w14:paraId="2EC0E22F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7A912" w14:textId="06738BA2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DEE4E" w14:textId="0A1AA4C0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Docenia i ma świadomość społecznego znaczenia zawodu pracownika administracji.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B985" w14:textId="3B2F012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K_U04, K_K02, K_K04, K_K05, K_K06</w:t>
            </w:r>
          </w:p>
        </w:tc>
      </w:tr>
      <w:tr w:rsidR="00E0768D" w:rsidRPr="00E0768D" w14:paraId="49519CB8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1E7C3" w14:textId="3087290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4F0A5" w14:textId="6928FEA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Potrafi myśleć i działać w sposób kreatywny.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3785" w14:textId="5D3F9A0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K_K04, K_K05, K_K06</w:t>
            </w:r>
          </w:p>
        </w:tc>
      </w:tr>
    </w:tbl>
    <w:p w14:paraId="6EC3B742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1F2AFB" w:rsidRDefault="00675843" w:rsidP="004A6CB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t>3.3</w:t>
      </w:r>
      <w:r w:rsidR="001D7B54" w:rsidRPr="001F2AFB">
        <w:rPr>
          <w:rFonts w:ascii="Corbel" w:hAnsi="Corbel"/>
          <w:b/>
          <w:sz w:val="24"/>
          <w:szCs w:val="24"/>
        </w:rPr>
        <w:t xml:space="preserve"> </w:t>
      </w:r>
      <w:r w:rsidR="0085747A" w:rsidRPr="001F2AFB">
        <w:rPr>
          <w:rFonts w:ascii="Corbel" w:hAnsi="Corbel"/>
          <w:b/>
          <w:sz w:val="24"/>
          <w:szCs w:val="24"/>
        </w:rPr>
        <w:t>T</w:t>
      </w:r>
      <w:r w:rsidR="001D7B54" w:rsidRPr="001F2A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F2AFB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1F2AFB" w:rsidRDefault="0085747A" w:rsidP="004A6CB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1F2AFB" w:rsidRDefault="00675843" w:rsidP="004A6CBB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2AFB" w14:paraId="69BAE030" w14:textId="77777777" w:rsidTr="00760466">
        <w:tc>
          <w:tcPr>
            <w:tcW w:w="9520" w:type="dxa"/>
          </w:tcPr>
          <w:p w14:paraId="2998E5F6" w14:textId="77777777" w:rsidR="0085747A" w:rsidRPr="001F2AFB" w:rsidRDefault="0085747A" w:rsidP="004A6C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F2AFB" w14:paraId="0820BD31" w14:textId="77777777" w:rsidTr="00760466">
        <w:tc>
          <w:tcPr>
            <w:tcW w:w="9520" w:type="dxa"/>
          </w:tcPr>
          <w:p w14:paraId="413778C4" w14:textId="77777777" w:rsidR="0085747A" w:rsidRPr="001F2AFB" w:rsidRDefault="0085747A" w:rsidP="004A6C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E32DDA" w14:textId="77777777" w:rsidR="0085747A" w:rsidRPr="001F2AFB" w:rsidRDefault="0085747A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1F2AFB" w:rsidRDefault="0085747A" w:rsidP="004A6CB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>Problematyka ćwiczeń, konwersator</w:t>
      </w:r>
      <w:r w:rsidR="005F76A3" w:rsidRPr="001F2AFB">
        <w:rPr>
          <w:rFonts w:ascii="Corbel" w:hAnsi="Corbel"/>
          <w:sz w:val="24"/>
          <w:szCs w:val="24"/>
        </w:rPr>
        <w:t>iów</w:t>
      </w:r>
      <w:r w:rsidRPr="001F2AFB">
        <w:rPr>
          <w:rFonts w:ascii="Corbel" w:hAnsi="Corbel"/>
          <w:sz w:val="24"/>
          <w:szCs w:val="24"/>
        </w:rPr>
        <w:t>, laborator</w:t>
      </w:r>
      <w:r w:rsidR="005F76A3" w:rsidRPr="001F2AFB">
        <w:rPr>
          <w:rFonts w:ascii="Corbel" w:hAnsi="Corbel"/>
          <w:sz w:val="24"/>
          <w:szCs w:val="24"/>
        </w:rPr>
        <w:t>iów</w:t>
      </w:r>
      <w:r w:rsidR="009F4610" w:rsidRPr="001F2AFB">
        <w:rPr>
          <w:rFonts w:ascii="Corbel" w:hAnsi="Corbel"/>
          <w:sz w:val="24"/>
          <w:szCs w:val="24"/>
        </w:rPr>
        <w:t xml:space="preserve">, </w:t>
      </w:r>
      <w:r w:rsidRPr="001F2AFB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1F2AFB" w:rsidRDefault="0085747A" w:rsidP="004A6CBB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9" w:type="dxa"/>
        <w:tblLayout w:type="fixed"/>
        <w:tblLook w:val="0000" w:firstRow="0" w:lastRow="0" w:firstColumn="0" w:lastColumn="0" w:noHBand="0" w:noVBand="0"/>
      </w:tblPr>
      <w:tblGrid>
        <w:gridCol w:w="8519"/>
        <w:gridCol w:w="1126"/>
      </w:tblGrid>
      <w:tr w:rsidR="00760466" w:rsidRPr="003E090E" w14:paraId="4691B409" w14:textId="37B01B8E" w:rsidTr="002844D9"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6ECBEA" w14:textId="77777777" w:rsidR="00760466" w:rsidRPr="003E090E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09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1DEEA0" w14:textId="2814CBAB" w:rsidR="00760466" w:rsidRPr="003E090E" w:rsidRDefault="002844D9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760466" w:rsidRPr="003E090E" w14:paraId="1466E57A" w14:textId="4B3D2626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27388" w14:textId="66DBE795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0" w:name="_Hlk210988618"/>
            <w:r w:rsidRPr="002844D9">
              <w:rPr>
                <w:rFonts w:ascii="Corbel" w:hAnsi="Corbel"/>
                <w:sz w:val="24"/>
                <w:szCs w:val="24"/>
              </w:rPr>
              <w:t>Istota i podstawowe zasady retoryki i sztuki autoprezentacji.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ED524E" w14:textId="58884381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0466" w:rsidRPr="003E090E" w14:paraId="7E58B647" w14:textId="2E7522DF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A6747" w14:textId="0AB69DD5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Konstrukcja wypowiedzi retorycznej (w tym autoprezentacyjnej).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79063" w14:textId="7E929728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0466" w:rsidRPr="003E090E" w14:paraId="16BCF5CB" w14:textId="74112D84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FF2861" w14:textId="57C5C0F4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Przygotowywanie tekstów mów retorycznych i prezentacji oraz ich wygłaszanie.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0C05CE" w14:textId="06F7CBCE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760466" w:rsidRPr="003E090E" w14:paraId="745126AC" w14:textId="2D6B0E20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6AEE9E" w14:textId="09861CA2" w:rsidR="00760466" w:rsidRPr="00DF2ED4" w:rsidRDefault="00760466" w:rsidP="002844D9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09BC0F" w14:textId="50E95184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</w:p>
        </w:tc>
      </w:tr>
      <w:bookmarkEnd w:id="0"/>
    </w:tbl>
    <w:p w14:paraId="10DC9AB2" w14:textId="41A47EE7" w:rsidR="0085747A" w:rsidRDefault="0085747A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7777777" w:rsidR="0085747A" w:rsidRPr="001F2AFB" w:rsidRDefault="009F4610" w:rsidP="004A6C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>3.4 Metody dydaktyczne</w:t>
      </w:r>
      <w:r w:rsidRPr="001F2AFB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576AC" w14:textId="41F40B00" w:rsidR="00DF6451" w:rsidRPr="00DF6451" w:rsidRDefault="002844D9" w:rsidP="00DF6451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Konwersatorium: o</w:t>
      </w:r>
      <w:r w:rsidR="00DF6451" w:rsidRPr="00DF6451">
        <w:rPr>
          <w:rFonts w:ascii="Corbel" w:hAnsi="Corbel"/>
          <w:sz w:val="24"/>
          <w:szCs w:val="24"/>
        </w:rPr>
        <w:t xml:space="preserve">mówienie istoty i podstawowych zasad retoryki, autoprezentacji i kreowania wizerunku; wygłaszanie </w:t>
      </w:r>
      <w:r w:rsidR="004B155B">
        <w:rPr>
          <w:rFonts w:ascii="Corbel" w:hAnsi="Corbel"/>
          <w:sz w:val="24"/>
          <w:szCs w:val="24"/>
        </w:rPr>
        <w:t xml:space="preserve"> oraz analiza </w:t>
      </w:r>
      <w:r w:rsidR="00DF6451" w:rsidRPr="00DF6451">
        <w:rPr>
          <w:rFonts w:ascii="Corbel" w:hAnsi="Corbel"/>
          <w:sz w:val="24"/>
          <w:szCs w:val="24"/>
        </w:rPr>
        <w:t xml:space="preserve">mów </w:t>
      </w:r>
      <w:r w:rsidR="00252324">
        <w:rPr>
          <w:rFonts w:ascii="Corbel" w:hAnsi="Corbel"/>
          <w:sz w:val="24"/>
          <w:szCs w:val="24"/>
        </w:rPr>
        <w:t>wygłaszanych</w:t>
      </w:r>
      <w:r w:rsidR="00DF6451" w:rsidRPr="00DF6451">
        <w:rPr>
          <w:rFonts w:ascii="Corbel" w:hAnsi="Corbel"/>
          <w:sz w:val="24"/>
          <w:szCs w:val="24"/>
        </w:rPr>
        <w:t xml:space="preserve"> przez studentów.</w:t>
      </w:r>
    </w:p>
    <w:p w14:paraId="27F64604" w14:textId="77777777" w:rsidR="00E960BB" w:rsidRPr="001F2AFB" w:rsidRDefault="00E960BB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1F2AFB" w:rsidRDefault="00C61DC5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 </w:t>
      </w:r>
      <w:r w:rsidR="0085747A" w:rsidRPr="001F2AFB">
        <w:rPr>
          <w:rFonts w:ascii="Corbel" w:hAnsi="Corbel"/>
          <w:smallCaps w:val="0"/>
          <w:szCs w:val="24"/>
        </w:rPr>
        <w:t>METODY I KRYTERIA OCENY</w:t>
      </w:r>
      <w:r w:rsidR="009F4610" w:rsidRPr="001F2AFB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1F2AFB" w:rsidRDefault="00923D7D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1F2AFB" w:rsidRDefault="0085747A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2AFB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1984"/>
        <w:gridCol w:w="5670"/>
        <w:gridCol w:w="2015"/>
      </w:tblGrid>
      <w:tr w:rsidR="00515B54" w:rsidRPr="001F2AFB" w14:paraId="3EF065A6" w14:textId="77777777" w:rsidTr="00922DA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706D6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E1F21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3CF13B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3FC5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313E5284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515B54" w:rsidRPr="001F2AFB" w14:paraId="0556002D" w14:textId="77777777" w:rsidTr="002844D9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86706" w14:textId="6EC02F56" w:rsidR="00515B54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5233A" w14:textId="73032A46" w:rsidR="00515B54" w:rsidRPr="002844D9" w:rsidRDefault="00922DAF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3DF0" w14:textId="458D15A9" w:rsidR="00515B54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1F033BAC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1659C" w14:textId="5DE4E7E5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3F269" w14:textId="169FE1C3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465E" w14:textId="6004E970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21870D50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50B50" w14:textId="31A1143C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FEBBE" w14:textId="0EFD218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BAEE" w14:textId="3823DCF2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66518A48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6692A" w14:textId="0B9205A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D4573" w14:textId="7AC54CC2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3AC5" w14:textId="7675F335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2A565B64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2C997" w14:textId="7BF0D3C7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C9319" w14:textId="510556B9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1FD8" w14:textId="6F636AC4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6E456026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CCE77" w14:textId="60F964E3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97B7A" w14:textId="2D76059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E5C5" w14:textId="31EE5B7F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552AF59F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68ABC" w14:textId="5AA0525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55518" w14:textId="603A82FC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4ADD" w14:textId="3FDB4286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576891AD" w14:textId="77777777" w:rsidR="00923D7D" w:rsidRPr="001F2AFB" w:rsidRDefault="00923D7D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1F2AFB" w:rsidRDefault="003E1941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4.2 </w:t>
      </w:r>
      <w:r w:rsidR="0085747A" w:rsidRPr="001F2A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F2AFB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1F2AFB" w:rsidRDefault="00923D7D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2AFB" w14:paraId="56FA7D30" w14:textId="77777777" w:rsidTr="00923D7D">
        <w:tc>
          <w:tcPr>
            <w:tcW w:w="9670" w:type="dxa"/>
          </w:tcPr>
          <w:p w14:paraId="5BFC1022" w14:textId="77777777" w:rsidR="006F1DA6" w:rsidRPr="00127D38" w:rsidRDefault="006F1DA6" w:rsidP="002844D9">
            <w:pPr>
              <w:numPr>
                <w:ilvl w:val="0"/>
                <w:numId w:val="3"/>
              </w:numPr>
              <w:suppressAutoHyphens/>
              <w:spacing w:before="120" w:after="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eastAsia="Cambria" w:hAnsi="Corbel" w:cs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14:paraId="4F4B0B6F" w14:textId="77777777" w:rsidR="00127D38" w:rsidRPr="00127D38" w:rsidRDefault="006F1DA6" w:rsidP="004A6CBB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eastAsia="Cambria" w:hAnsi="Corbel" w:cs="Corbel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14:paraId="3FA5CEC7" w14:textId="23EEF901" w:rsidR="0085747A" w:rsidRPr="00127D38" w:rsidRDefault="00127D38" w:rsidP="002844D9">
            <w:pPr>
              <w:numPr>
                <w:ilvl w:val="0"/>
                <w:numId w:val="3"/>
              </w:numPr>
              <w:suppressAutoHyphens/>
              <w:spacing w:after="12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hAnsi="Corbel"/>
                <w:sz w:val="24"/>
                <w:szCs w:val="24"/>
              </w:rPr>
              <w:t>Przygotowanie i wygłoszenie co najmniej jednej mowy retorycznej. Temat mowy określony zostaje w uzgodnieniu z prowadzącym zajęcia. Może dotyczyć szeroko rozumianych zagadnień prawno-administracyjnych, a także politycznych, biznesowych, społecznych.</w:t>
            </w:r>
          </w:p>
        </w:tc>
      </w:tr>
    </w:tbl>
    <w:p w14:paraId="62A16C8F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96E96" w14:textId="77777777" w:rsidR="002844D9" w:rsidRDefault="002844D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5993E4B2" w:rsidR="009F4610" w:rsidRPr="001F2AFB" w:rsidRDefault="0085747A" w:rsidP="004A6C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F2A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1F2AFB" w14:paraId="2C55D360" w14:textId="77777777" w:rsidTr="002844D9">
        <w:tc>
          <w:tcPr>
            <w:tcW w:w="5132" w:type="dxa"/>
            <w:vAlign w:val="center"/>
          </w:tcPr>
          <w:p w14:paraId="3CFCB41A" w14:textId="77777777" w:rsidR="0085747A" w:rsidRPr="001F2AFB" w:rsidRDefault="00C61DC5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2A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2A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1F2AFB" w:rsidRDefault="00C61DC5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2A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F2A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2A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D7283" w:rsidRPr="001F2AFB" w14:paraId="67FF57F9" w14:textId="77777777" w:rsidTr="002844D9">
        <w:tc>
          <w:tcPr>
            <w:tcW w:w="5132" w:type="dxa"/>
          </w:tcPr>
          <w:p w14:paraId="739AC344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3420D27" w14:textId="4504B94C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D7283" w:rsidRPr="001F2AFB" w14:paraId="4992C99B" w14:textId="77777777" w:rsidTr="002844D9">
        <w:tc>
          <w:tcPr>
            <w:tcW w:w="5132" w:type="dxa"/>
          </w:tcPr>
          <w:p w14:paraId="49DEDE3F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227D47B1" w:rsidR="000D7283" w:rsidRPr="001F2AFB" w:rsidRDefault="000D7283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0D7283" w:rsidRPr="001F2AFB" w14:paraId="20C91050" w14:textId="77777777" w:rsidTr="002844D9">
        <w:tc>
          <w:tcPr>
            <w:tcW w:w="5132" w:type="dxa"/>
          </w:tcPr>
          <w:p w14:paraId="1F4D1BB3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F2A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2A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4FD133B9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56</w:t>
            </w:r>
          </w:p>
        </w:tc>
      </w:tr>
      <w:tr w:rsidR="000D7283" w:rsidRPr="001F2AFB" w14:paraId="01DB9C4E" w14:textId="77777777" w:rsidTr="002844D9">
        <w:trPr>
          <w:trHeight w:val="379"/>
        </w:trPr>
        <w:tc>
          <w:tcPr>
            <w:tcW w:w="5132" w:type="dxa"/>
          </w:tcPr>
          <w:p w14:paraId="5C839B36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3CBA26CB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0D7283" w:rsidRPr="001F2AFB" w14:paraId="2B806E76" w14:textId="77777777" w:rsidTr="002844D9">
        <w:trPr>
          <w:trHeight w:val="379"/>
        </w:trPr>
        <w:tc>
          <w:tcPr>
            <w:tcW w:w="5132" w:type="dxa"/>
          </w:tcPr>
          <w:p w14:paraId="6108167B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5AEDA312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1F2AFB" w:rsidRDefault="00923D7D" w:rsidP="002844D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1F2A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2A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1F2AFB" w:rsidRDefault="003E1941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6. </w:t>
      </w:r>
      <w:r w:rsidR="0085747A" w:rsidRPr="001F2AFB">
        <w:rPr>
          <w:rFonts w:ascii="Corbel" w:hAnsi="Corbel"/>
          <w:smallCaps w:val="0"/>
          <w:szCs w:val="24"/>
        </w:rPr>
        <w:t>PRAKTYKI ZAWO</w:t>
      </w:r>
      <w:r w:rsidR="009D3F3B" w:rsidRPr="001F2AFB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F2AFB" w14:paraId="3438DA50" w14:textId="77777777" w:rsidTr="00DB6DB0">
        <w:trPr>
          <w:trHeight w:val="397"/>
        </w:trPr>
        <w:tc>
          <w:tcPr>
            <w:tcW w:w="4082" w:type="dxa"/>
          </w:tcPr>
          <w:p w14:paraId="5DD66DCA" w14:textId="77777777" w:rsidR="0085747A" w:rsidRPr="001F2AFB" w:rsidRDefault="0085747A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63ED9DE" w14:textId="2A901B49" w:rsidR="0085747A" w:rsidRPr="001F2AFB" w:rsidRDefault="00DB6DB0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F2AFB" w14:paraId="116160EA" w14:textId="77777777" w:rsidTr="00DB6DB0">
        <w:trPr>
          <w:trHeight w:val="397"/>
        </w:trPr>
        <w:tc>
          <w:tcPr>
            <w:tcW w:w="4082" w:type="dxa"/>
          </w:tcPr>
          <w:p w14:paraId="041BFF8A" w14:textId="77777777" w:rsidR="0085747A" w:rsidRPr="001F2AFB" w:rsidRDefault="0085747A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2707C1" w14:textId="2C9D6B7F" w:rsidR="0085747A" w:rsidRPr="001F2AFB" w:rsidRDefault="00DB6DB0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FCFB6C4" w14:textId="77777777" w:rsidR="003E1941" w:rsidRPr="001F2AFB" w:rsidRDefault="003E1941" w:rsidP="004A6C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1F2AFB" w:rsidRDefault="00675843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7. </w:t>
      </w:r>
      <w:r w:rsidR="0085747A" w:rsidRPr="001F2AFB">
        <w:rPr>
          <w:rFonts w:ascii="Corbel" w:hAnsi="Corbel"/>
          <w:smallCaps w:val="0"/>
          <w:szCs w:val="24"/>
        </w:rPr>
        <w:t>LITERATURA</w:t>
      </w:r>
      <w:r w:rsidRPr="001F2AFB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1F2AFB" w:rsidRDefault="00675843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669"/>
      </w:tblGrid>
      <w:tr w:rsidR="003E07CF" w:rsidRPr="00C75909" w14:paraId="3B609FD0" w14:textId="77777777" w:rsidTr="006F02BF">
        <w:trPr>
          <w:trHeight w:val="397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39E6" w14:textId="77777777" w:rsidR="003E07CF" w:rsidRPr="002844D9" w:rsidRDefault="003E07CF" w:rsidP="002844D9">
            <w:pPr>
              <w:spacing w:before="60" w:after="60" w:line="240" w:lineRule="auto"/>
              <w:ind w:left="363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40D5109" w14:textId="77777777" w:rsid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3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5909">
              <w:rPr>
                <w:rFonts w:ascii="Corbel" w:hAnsi="Corbel"/>
                <w:sz w:val="24"/>
                <w:szCs w:val="24"/>
              </w:rPr>
              <w:t>Barłowska</w:t>
            </w:r>
            <w:proofErr w:type="spellEnd"/>
            <w:r w:rsidRPr="00C75909">
              <w:rPr>
                <w:rFonts w:ascii="Corbel" w:hAnsi="Corbel"/>
                <w:sz w:val="24"/>
                <w:szCs w:val="24"/>
              </w:rPr>
              <w:t xml:space="preserve"> M., Budzyńska-</w:t>
            </w:r>
            <w:proofErr w:type="spellStart"/>
            <w:r w:rsidRPr="00C75909">
              <w:rPr>
                <w:rFonts w:ascii="Corbel" w:hAnsi="Corbel"/>
                <w:sz w:val="24"/>
                <w:szCs w:val="24"/>
              </w:rPr>
              <w:t>Daca</w:t>
            </w:r>
            <w:proofErr w:type="spellEnd"/>
            <w:r w:rsidRPr="00C75909">
              <w:rPr>
                <w:rFonts w:ascii="Corbel" w:hAnsi="Corbel"/>
                <w:sz w:val="24"/>
                <w:szCs w:val="24"/>
              </w:rPr>
              <w:t xml:space="preserve"> A., Załęska M., Ćwiczenia z retoryki, Warszawa </w:t>
            </w:r>
            <w:r>
              <w:rPr>
                <w:rFonts w:ascii="Corbel" w:hAnsi="Corbel"/>
                <w:sz w:val="24"/>
                <w:szCs w:val="24"/>
              </w:rPr>
              <w:t>2012</w:t>
            </w:r>
            <w:r w:rsidRPr="00C75909">
              <w:rPr>
                <w:rFonts w:ascii="Corbel" w:hAnsi="Corbel"/>
                <w:sz w:val="24"/>
                <w:szCs w:val="24"/>
              </w:rPr>
              <w:t>.</w:t>
            </w:r>
          </w:p>
          <w:p w14:paraId="18EBE3BC" w14:textId="0A93681A" w:rsidR="005E615E" w:rsidRP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90B75">
              <w:rPr>
                <w:rFonts w:ascii="Corbel" w:hAnsi="Corbel"/>
                <w:sz w:val="24"/>
                <w:szCs w:val="24"/>
              </w:rPr>
              <w:t>Lewandowska-Tarasiuk E., Sztuka wystąpień publicznych czyli jak zostać dobrym mówcą, Warszawa 2006.</w:t>
            </w:r>
          </w:p>
          <w:p w14:paraId="4A7E6C2A" w14:textId="77777777" w:rsid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75909">
              <w:rPr>
                <w:rFonts w:ascii="Corbel" w:hAnsi="Corbel"/>
                <w:sz w:val="24"/>
                <w:szCs w:val="24"/>
              </w:rPr>
              <w:t xml:space="preserve">Lichański J.Z., Retoryka. Historia, teoria, praktyka, t.1, 2, Warszawa 2007. </w:t>
            </w:r>
          </w:p>
          <w:p w14:paraId="411267BD" w14:textId="22419F06" w:rsidR="004B4CB7" w:rsidRP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90B75">
              <w:rPr>
                <w:rFonts w:ascii="Corbel" w:hAnsi="Corbel"/>
                <w:sz w:val="24"/>
                <w:szCs w:val="24"/>
              </w:rPr>
              <w:t>Witkowska-</w:t>
            </w:r>
            <w:proofErr w:type="spellStart"/>
            <w:r w:rsidRPr="00C90B7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C90B75">
              <w:rPr>
                <w:rFonts w:ascii="Corbel" w:hAnsi="Corbel"/>
                <w:sz w:val="24"/>
                <w:szCs w:val="24"/>
              </w:rPr>
              <w:t xml:space="preserve"> B., Elementy retoryki i erystyki w przykładach, Warszawa 2014.</w:t>
            </w:r>
          </w:p>
          <w:p w14:paraId="37F48A0B" w14:textId="640A0966" w:rsidR="00C90B75" w:rsidRPr="00C90B75" w:rsidRDefault="00C90B75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Załazińska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A., Rusinek M., Retoryka codzienna. Poradnik nie tylko językowy, </w:t>
            </w:r>
            <w:r w:rsidR="002844D9">
              <w:rPr>
                <w:rFonts w:ascii="Corbel" w:hAnsi="Corbel"/>
                <w:sz w:val="24"/>
                <w:szCs w:val="24"/>
              </w:rPr>
              <w:br/>
            </w:r>
            <w:r w:rsidRPr="008234C4">
              <w:rPr>
                <w:rFonts w:ascii="Corbel" w:hAnsi="Corbel"/>
                <w:sz w:val="24"/>
                <w:szCs w:val="24"/>
              </w:rPr>
              <w:t>Warszawa 2010.</w:t>
            </w:r>
          </w:p>
        </w:tc>
      </w:tr>
      <w:tr w:rsidR="003E07CF" w:rsidRPr="00C75909" w14:paraId="307A936D" w14:textId="77777777" w:rsidTr="006F02BF">
        <w:trPr>
          <w:trHeight w:val="397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87B8" w14:textId="77777777" w:rsidR="005E615E" w:rsidRPr="002844D9" w:rsidRDefault="005E615E" w:rsidP="002844D9">
            <w:pPr>
              <w:spacing w:before="6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29D0023E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Blein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B., Sztuka prezentacji i wystąpień publicznych, Warszawa, 2012. </w:t>
            </w:r>
          </w:p>
          <w:p w14:paraId="2BF2C3B1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R. B., Wywieranie wpływu na ludzi. Teoria i praktyka, Gdańsk 2016.</w:t>
            </w:r>
          </w:p>
          <w:p w14:paraId="1B4A1580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Leary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M., Wywieranie wrażenia na innych. O sztuce autoprezentacji, Gdańsk 2017. </w:t>
            </w:r>
          </w:p>
          <w:p w14:paraId="04278BD2" w14:textId="065E256D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Niemczyk M., Kultura budowana słowami. Kilka uwag o związkach myśli polityczno-prawnej z</w:t>
            </w:r>
            <w:r w:rsidR="008A1CB6">
              <w:rPr>
                <w:rFonts w:ascii="Corbel" w:hAnsi="Corbel"/>
                <w:sz w:val="24"/>
                <w:szCs w:val="24"/>
              </w:rPr>
              <w:t> </w:t>
            </w:r>
            <w:r w:rsidRPr="008234C4">
              <w:rPr>
                <w:rFonts w:ascii="Corbel" w:hAnsi="Corbel"/>
                <w:sz w:val="24"/>
                <w:szCs w:val="24"/>
              </w:rPr>
              <w:t xml:space="preserve">retoryką klasyczną, „Miscellanea </w:t>
            </w: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Historico-Iuridica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>” 2016, Tom XV, z. 2, s. 215-231.</w:t>
            </w:r>
          </w:p>
          <w:p w14:paraId="7C2BB33A" w14:textId="7017686A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Niemczyk M., </w:t>
            </w:r>
            <w:r w:rsidRPr="008234C4">
              <w:rPr>
                <w:rFonts w:ascii="Corbel" w:hAnsi="Corbel"/>
                <w:sz w:val="24"/>
                <w:szCs w:val="24"/>
              </w:rPr>
              <w:t xml:space="preserve">Myśl polityczno-prawna jako element argumentacji w mowach sądowych. Uwagi na marginesie procesu komunistów we Lwowie (1922-1923), </w:t>
            </w:r>
            <w:r w:rsidR="002844D9">
              <w:rPr>
                <w:rFonts w:ascii="Corbel" w:hAnsi="Corbel"/>
                <w:sz w:val="24"/>
                <w:szCs w:val="24"/>
              </w:rPr>
              <w:br/>
            </w:r>
            <w:r w:rsidRPr="008234C4">
              <w:rPr>
                <w:rFonts w:ascii="Corbel" w:hAnsi="Corbel"/>
                <w:sz w:val="24"/>
                <w:szCs w:val="24"/>
              </w:rPr>
              <w:t>„Krakowskie Studia z</w:t>
            </w:r>
            <w:r w:rsidR="002F4E06">
              <w:rPr>
                <w:rFonts w:ascii="Corbel" w:hAnsi="Corbel"/>
                <w:sz w:val="24"/>
                <w:szCs w:val="24"/>
              </w:rPr>
              <w:t> </w:t>
            </w:r>
            <w:r w:rsidRPr="008234C4">
              <w:rPr>
                <w:rFonts w:ascii="Corbel" w:hAnsi="Corbel"/>
                <w:sz w:val="24"/>
                <w:szCs w:val="24"/>
              </w:rPr>
              <w:t>Historii Państwa i Prawa” 2023, T. 16, z. 3, s. 331-347</w:t>
            </w:r>
          </w:p>
          <w:p w14:paraId="3387C443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 xml:space="preserve">Schopenhauer A., Erystyka czyli sztuka prowadzenia sporów, Warszawa 1993. </w:t>
            </w:r>
          </w:p>
          <w:p w14:paraId="7A81127B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Stewart J. (red.), Mosty zamiast murów. Podręcznik komunikacji interpersonalnej, Warszawa 2019.</w:t>
            </w:r>
          </w:p>
          <w:p w14:paraId="5840293B" w14:textId="4D0DACF5" w:rsidR="003E07CF" w:rsidRPr="000666CC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T.</w:t>
            </w:r>
            <w:r w:rsidR="002844D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Buzan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>, Mapy twoich myśli, Warszawa 2014.Andrzej Sylwestrzak: Historia doktryn politycznych i prawnych, Wydawnictwo Wolters Kluwer Polska, Warszawa 2015.</w:t>
            </w:r>
          </w:p>
        </w:tc>
      </w:tr>
    </w:tbl>
    <w:p w14:paraId="515D2D48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2A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F2AFB" w:rsidSect="0076046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A1414" w14:textId="77777777" w:rsidR="005319F6" w:rsidRDefault="005319F6" w:rsidP="00C16ABF">
      <w:pPr>
        <w:spacing w:after="0" w:line="240" w:lineRule="auto"/>
      </w:pPr>
      <w:r>
        <w:separator/>
      </w:r>
    </w:p>
  </w:endnote>
  <w:endnote w:type="continuationSeparator" w:id="0">
    <w:p w14:paraId="04724D8A" w14:textId="77777777" w:rsidR="005319F6" w:rsidRDefault="005319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63683" w14:textId="77777777" w:rsidR="005319F6" w:rsidRDefault="005319F6" w:rsidP="00C16ABF">
      <w:pPr>
        <w:spacing w:after="0" w:line="240" w:lineRule="auto"/>
      </w:pPr>
      <w:r>
        <w:separator/>
      </w:r>
    </w:p>
  </w:footnote>
  <w:footnote w:type="continuationSeparator" w:id="0">
    <w:p w14:paraId="212E9CB0" w14:textId="77777777" w:rsidR="005319F6" w:rsidRDefault="005319F6" w:rsidP="00C16ABF">
      <w:pPr>
        <w:spacing w:after="0" w:line="240" w:lineRule="auto"/>
      </w:pPr>
      <w:r>
        <w:continuationSeparator/>
      </w:r>
    </w:p>
  </w:footnote>
  <w:footnote w:id="1">
    <w:p w14:paraId="780A2B66" w14:textId="77777777" w:rsidR="00E0768D" w:rsidRDefault="00E0768D" w:rsidP="00F0549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09349A"/>
    <w:multiLevelType w:val="hybridMultilevel"/>
    <w:tmpl w:val="7E16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528B5"/>
    <w:multiLevelType w:val="hybridMultilevel"/>
    <w:tmpl w:val="FF7839A8"/>
    <w:lvl w:ilvl="0" w:tplc="2F7E5514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0494A"/>
    <w:multiLevelType w:val="hybridMultilevel"/>
    <w:tmpl w:val="AFA28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118EA"/>
    <w:multiLevelType w:val="hybridMultilevel"/>
    <w:tmpl w:val="071C3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F4173"/>
    <w:multiLevelType w:val="hybridMultilevel"/>
    <w:tmpl w:val="3D26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2990"/>
    <w:multiLevelType w:val="hybridMultilevel"/>
    <w:tmpl w:val="8A267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67DBB"/>
    <w:multiLevelType w:val="hybridMultilevel"/>
    <w:tmpl w:val="7238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02786"/>
    <w:multiLevelType w:val="hybridMultilevel"/>
    <w:tmpl w:val="C060B8C6"/>
    <w:lvl w:ilvl="0" w:tplc="323EE47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num w:numId="1" w16cid:durableId="184248319">
    <w:abstractNumId w:val="5"/>
  </w:num>
  <w:num w:numId="2" w16cid:durableId="1218787567">
    <w:abstractNumId w:val="0"/>
  </w:num>
  <w:num w:numId="3" w16cid:durableId="1951811535">
    <w:abstractNumId w:val="1"/>
  </w:num>
  <w:num w:numId="4" w16cid:durableId="1726029369">
    <w:abstractNumId w:val="6"/>
  </w:num>
  <w:num w:numId="5" w16cid:durableId="271212854">
    <w:abstractNumId w:val="2"/>
  </w:num>
  <w:num w:numId="6" w16cid:durableId="708603362">
    <w:abstractNumId w:val="3"/>
  </w:num>
  <w:num w:numId="7" w16cid:durableId="68692995">
    <w:abstractNumId w:val="14"/>
  </w:num>
  <w:num w:numId="8" w16cid:durableId="1490176220">
    <w:abstractNumId w:val="10"/>
  </w:num>
  <w:num w:numId="9" w16cid:durableId="369497496">
    <w:abstractNumId w:val="7"/>
  </w:num>
  <w:num w:numId="10" w16cid:durableId="1821995171">
    <w:abstractNumId w:val="4"/>
  </w:num>
  <w:num w:numId="11" w16cid:durableId="528449478">
    <w:abstractNumId w:val="12"/>
  </w:num>
  <w:num w:numId="12" w16cid:durableId="1096168859">
    <w:abstractNumId w:val="8"/>
  </w:num>
  <w:num w:numId="13" w16cid:durableId="1431244303">
    <w:abstractNumId w:val="13"/>
  </w:num>
  <w:num w:numId="14" w16cid:durableId="1690596024">
    <w:abstractNumId w:val="11"/>
  </w:num>
  <w:num w:numId="15" w16cid:durableId="64208296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6CC"/>
    <w:rsid w:val="00070ED6"/>
    <w:rsid w:val="000742DC"/>
    <w:rsid w:val="00075C56"/>
    <w:rsid w:val="00084C12"/>
    <w:rsid w:val="0009462C"/>
    <w:rsid w:val="00094B12"/>
    <w:rsid w:val="00096C46"/>
    <w:rsid w:val="000A296F"/>
    <w:rsid w:val="000A2A28"/>
    <w:rsid w:val="000A3CDF"/>
    <w:rsid w:val="000A7E62"/>
    <w:rsid w:val="000B192D"/>
    <w:rsid w:val="000B28EE"/>
    <w:rsid w:val="000B3E37"/>
    <w:rsid w:val="000D04B0"/>
    <w:rsid w:val="000D2901"/>
    <w:rsid w:val="000D7283"/>
    <w:rsid w:val="000F1C57"/>
    <w:rsid w:val="000F5615"/>
    <w:rsid w:val="001045A1"/>
    <w:rsid w:val="00124BFF"/>
    <w:rsid w:val="0012560E"/>
    <w:rsid w:val="00127108"/>
    <w:rsid w:val="00127D3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035E"/>
    <w:rsid w:val="0018530D"/>
    <w:rsid w:val="00192F37"/>
    <w:rsid w:val="001A70D2"/>
    <w:rsid w:val="001B5D4F"/>
    <w:rsid w:val="001D3CA5"/>
    <w:rsid w:val="001D657B"/>
    <w:rsid w:val="001D7B54"/>
    <w:rsid w:val="001E0209"/>
    <w:rsid w:val="001F2AFB"/>
    <w:rsid w:val="001F2CA2"/>
    <w:rsid w:val="0021313B"/>
    <w:rsid w:val="002139F3"/>
    <w:rsid w:val="002144C0"/>
    <w:rsid w:val="00221E6E"/>
    <w:rsid w:val="00222E9D"/>
    <w:rsid w:val="0022477D"/>
    <w:rsid w:val="002278A9"/>
    <w:rsid w:val="002336F9"/>
    <w:rsid w:val="0024028F"/>
    <w:rsid w:val="00244ABC"/>
    <w:rsid w:val="00252324"/>
    <w:rsid w:val="00253907"/>
    <w:rsid w:val="00281FF2"/>
    <w:rsid w:val="002844D9"/>
    <w:rsid w:val="002857DE"/>
    <w:rsid w:val="0029016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06"/>
    <w:rsid w:val="003018BA"/>
    <w:rsid w:val="0030395F"/>
    <w:rsid w:val="00305C92"/>
    <w:rsid w:val="0031511D"/>
    <w:rsid w:val="003151C5"/>
    <w:rsid w:val="00322FE6"/>
    <w:rsid w:val="003343CF"/>
    <w:rsid w:val="00336306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4FF5"/>
    <w:rsid w:val="003D6CE2"/>
    <w:rsid w:val="003E07CF"/>
    <w:rsid w:val="003E090E"/>
    <w:rsid w:val="003E1941"/>
    <w:rsid w:val="003E2FE6"/>
    <w:rsid w:val="003E49D5"/>
    <w:rsid w:val="003F0859"/>
    <w:rsid w:val="003F205D"/>
    <w:rsid w:val="003F38C0"/>
    <w:rsid w:val="003F7535"/>
    <w:rsid w:val="00400845"/>
    <w:rsid w:val="00414E3C"/>
    <w:rsid w:val="00415B92"/>
    <w:rsid w:val="0042244A"/>
    <w:rsid w:val="004263A3"/>
    <w:rsid w:val="0042745A"/>
    <w:rsid w:val="00431D5C"/>
    <w:rsid w:val="004362C6"/>
    <w:rsid w:val="00437FA2"/>
    <w:rsid w:val="00445970"/>
    <w:rsid w:val="00461EFC"/>
    <w:rsid w:val="0046305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CBB"/>
    <w:rsid w:val="004B155B"/>
    <w:rsid w:val="004B3F0E"/>
    <w:rsid w:val="004B4CB7"/>
    <w:rsid w:val="004D2D98"/>
    <w:rsid w:val="004D31C0"/>
    <w:rsid w:val="004D5282"/>
    <w:rsid w:val="004F1551"/>
    <w:rsid w:val="004F55A3"/>
    <w:rsid w:val="0050496F"/>
    <w:rsid w:val="00511744"/>
    <w:rsid w:val="00513B6F"/>
    <w:rsid w:val="00513E33"/>
    <w:rsid w:val="00515B54"/>
    <w:rsid w:val="00516EC4"/>
    <w:rsid w:val="00517C63"/>
    <w:rsid w:val="00520801"/>
    <w:rsid w:val="005319F6"/>
    <w:rsid w:val="005363C4"/>
    <w:rsid w:val="00536BDE"/>
    <w:rsid w:val="00543ACC"/>
    <w:rsid w:val="0056696D"/>
    <w:rsid w:val="00570471"/>
    <w:rsid w:val="005865AB"/>
    <w:rsid w:val="0059484D"/>
    <w:rsid w:val="00595B8E"/>
    <w:rsid w:val="005A0855"/>
    <w:rsid w:val="005A3196"/>
    <w:rsid w:val="005C080F"/>
    <w:rsid w:val="005C33DF"/>
    <w:rsid w:val="005C55E5"/>
    <w:rsid w:val="005C696A"/>
    <w:rsid w:val="005D5B89"/>
    <w:rsid w:val="005E1081"/>
    <w:rsid w:val="005E4D8E"/>
    <w:rsid w:val="005E52ED"/>
    <w:rsid w:val="005E615E"/>
    <w:rsid w:val="005E6E85"/>
    <w:rsid w:val="005F31D2"/>
    <w:rsid w:val="005F41B9"/>
    <w:rsid w:val="005F466B"/>
    <w:rsid w:val="005F76A3"/>
    <w:rsid w:val="0061029B"/>
    <w:rsid w:val="0061675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6A5"/>
    <w:rsid w:val="006D050F"/>
    <w:rsid w:val="006D6139"/>
    <w:rsid w:val="006E4738"/>
    <w:rsid w:val="006E5D65"/>
    <w:rsid w:val="006F1282"/>
    <w:rsid w:val="006F1DA6"/>
    <w:rsid w:val="006F1FBC"/>
    <w:rsid w:val="006F31E2"/>
    <w:rsid w:val="00704592"/>
    <w:rsid w:val="00706544"/>
    <w:rsid w:val="007072BA"/>
    <w:rsid w:val="0071620A"/>
    <w:rsid w:val="00724677"/>
    <w:rsid w:val="00725459"/>
    <w:rsid w:val="00731DB2"/>
    <w:rsid w:val="007327BD"/>
    <w:rsid w:val="00734608"/>
    <w:rsid w:val="00745302"/>
    <w:rsid w:val="007461D6"/>
    <w:rsid w:val="00746EC8"/>
    <w:rsid w:val="00760466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05F3"/>
    <w:rsid w:val="007D6E56"/>
    <w:rsid w:val="007E0B04"/>
    <w:rsid w:val="007F4155"/>
    <w:rsid w:val="0081554D"/>
    <w:rsid w:val="0081707E"/>
    <w:rsid w:val="008234C4"/>
    <w:rsid w:val="008449B3"/>
    <w:rsid w:val="008552A2"/>
    <w:rsid w:val="0085747A"/>
    <w:rsid w:val="00857DA1"/>
    <w:rsid w:val="00876465"/>
    <w:rsid w:val="0088278D"/>
    <w:rsid w:val="00884922"/>
    <w:rsid w:val="00885217"/>
    <w:rsid w:val="00885F64"/>
    <w:rsid w:val="008917F9"/>
    <w:rsid w:val="008A1CB6"/>
    <w:rsid w:val="008A45F7"/>
    <w:rsid w:val="008B11E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438"/>
    <w:rsid w:val="0090514F"/>
    <w:rsid w:val="00916188"/>
    <w:rsid w:val="00922DAF"/>
    <w:rsid w:val="00923D7D"/>
    <w:rsid w:val="009508DF"/>
    <w:rsid w:val="00950DAC"/>
    <w:rsid w:val="00954A07"/>
    <w:rsid w:val="00970DB9"/>
    <w:rsid w:val="0097304E"/>
    <w:rsid w:val="009831DD"/>
    <w:rsid w:val="00997F14"/>
    <w:rsid w:val="009A78D9"/>
    <w:rsid w:val="009B147A"/>
    <w:rsid w:val="009C3E31"/>
    <w:rsid w:val="009C54AE"/>
    <w:rsid w:val="009C641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3A"/>
    <w:rsid w:val="00A84C85"/>
    <w:rsid w:val="00A97DE1"/>
    <w:rsid w:val="00AB053C"/>
    <w:rsid w:val="00AB395D"/>
    <w:rsid w:val="00AC5FE3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59B0"/>
    <w:rsid w:val="00B06142"/>
    <w:rsid w:val="00B106F9"/>
    <w:rsid w:val="00B135B1"/>
    <w:rsid w:val="00B1435F"/>
    <w:rsid w:val="00B169DF"/>
    <w:rsid w:val="00B21013"/>
    <w:rsid w:val="00B3130B"/>
    <w:rsid w:val="00B35303"/>
    <w:rsid w:val="00B40ADB"/>
    <w:rsid w:val="00B43B77"/>
    <w:rsid w:val="00B43E80"/>
    <w:rsid w:val="00B607DB"/>
    <w:rsid w:val="00B66529"/>
    <w:rsid w:val="00B746B3"/>
    <w:rsid w:val="00B75946"/>
    <w:rsid w:val="00B8056E"/>
    <w:rsid w:val="00B819C8"/>
    <w:rsid w:val="00B82308"/>
    <w:rsid w:val="00B86900"/>
    <w:rsid w:val="00B90885"/>
    <w:rsid w:val="00B9643E"/>
    <w:rsid w:val="00BB520A"/>
    <w:rsid w:val="00BD3869"/>
    <w:rsid w:val="00BD6110"/>
    <w:rsid w:val="00BD66E9"/>
    <w:rsid w:val="00BD6FF4"/>
    <w:rsid w:val="00BF2C41"/>
    <w:rsid w:val="00BF5DA1"/>
    <w:rsid w:val="00C058B4"/>
    <w:rsid w:val="00C05F44"/>
    <w:rsid w:val="00C131B5"/>
    <w:rsid w:val="00C16ABF"/>
    <w:rsid w:val="00C170AE"/>
    <w:rsid w:val="00C26CB7"/>
    <w:rsid w:val="00C324C1"/>
    <w:rsid w:val="00C36992"/>
    <w:rsid w:val="00C4052A"/>
    <w:rsid w:val="00C56036"/>
    <w:rsid w:val="00C61DC5"/>
    <w:rsid w:val="00C67E92"/>
    <w:rsid w:val="00C70A26"/>
    <w:rsid w:val="00C75909"/>
    <w:rsid w:val="00C766DF"/>
    <w:rsid w:val="00C830B4"/>
    <w:rsid w:val="00C90B75"/>
    <w:rsid w:val="00C94B98"/>
    <w:rsid w:val="00CA2B96"/>
    <w:rsid w:val="00CA5089"/>
    <w:rsid w:val="00CD6897"/>
    <w:rsid w:val="00CE5BAC"/>
    <w:rsid w:val="00CF25BE"/>
    <w:rsid w:val="00CF56B2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1570"/>
    <w:rsid w:val="00DA2114"/>
    <w:rsid w:val="00DB6DB0"/>
    <w:rsid w:val="00DE09C0"/>
    <w:rsid w:val="00DE4A14"/>
    <w:rsid w:val="00DE765E"/>
    <w:rsid w:val="00DF2ED4"/>
    <w:rsid w:val="00DF320D"/>
    <w:rsid w:val="00DF39E4"/>
    <w:rsid w:val="00DF6451"/>
    <w:rsid w:val="00DF71C8"/>
    <w:rsid w:val="00E0768D"/>
    <w:rsid w:val="00E129B8"/>
    <w:rsid w:val="00E21E7D"/>
    <w:rsid w:val="00E22FBC"/>
    <w:rsid w:val="00E24BF5"/>
    <w:rsid w:val="00E25338"/>
    <w:rsid w:val="00E507B8"/>
    <w:rsid w:val="00E51E44"/>
    <w:rsid w:val="00E5454B"/>
    <w:rsid w:val="00E63348"/>
    <w:rsid w:val="00E742AA"/>
    <w:rsid w:val="00E75C9D"/>
    <w:rsid w:val="00E77E88"/>
    <w:rsid w:val="00E8107D"/>
    <w:rsid w:val="00E95F3B"/>
    <w:rsid w:val="00E960BB"/>
    <w:rsid w:val="00EA2074"/>
    <w:rsid w:val="00EA4832"/>
    <w:rsid w:val="00EA4E9D"/>
    <w:rsid w:val="00EB18C1"/>
    <w:rsid w:val="00EC4899"/>
    <w:rsid w:val="00ED03AB"/>
    <w:rsid w:val="00ED32D2"/>
    <w:rsid w:val="00EE32DE"/>
    <w:rsid w:val="00EE5457"/>
    <w:rsid w:val="00EF39E5"/>
    <w:rsid w:val="00F0549B"/>
    <w:rsid w:val="00F070AB"/>
    <w:rsid w:val="00F17567"/>
    <w:rsid w:val="00F27A7B"/>
    <w:rsid w:val="00F526AF"/>
    <w:rsid w:val="00F55F34"/>
    <w:rsid w:val="00F617C3"/>
    <w:rsid w:val="00F61A26"/>
    <w:rsid w:val="00F7066B"/>
    <w:rsid w:val="00F776E9"/>
    <w:rsid w:val="00F83B28"/>
    <w:rsid w:val="00F84049"/>
    <w:rsid w:val="00F867F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nakiprzypiswdolnych">
    <w:name w:val="Znaki przypisów dolnych"/>
    <w:rsid w:val="00E5454B"/>
  </w:style>
  <w:style w:type="paragraph" w:customStyle="1" w:styleId="Akapitzlist1">
    <w:name w:val="Akapit z listą1"/>
    <w:basedOn w:val="Normalny"/>
    <w:rsid w:val="00336306"/>
    <w:pPr>
      <w:suppressAutoHyphens/>
      <w:ind w:left="720"/>
    </w:pPr>
    <w:rPr>
      <w:lang w:eastAsia="ar-SA"/>
    </w:rPr>
  </w:style>
  <w:style w:type="character" w:customStyle="1" w:styleId="WW8Num1z0">
    <w:name w:val="WW8Num1z0"/>
    <w:rsid w:val="000D7283"/>
  </w:style>
  <w:style w:type="character" w:customStyle="1" w:styleId="f245a">
    <w:name w:val="f_245a"/>
    <w:basedOn w:val="Domylnaczcionkaakapitu"/>
    <w:rsid w:val="00516EC4"/>
  </w:style>
  <w:style w:type="character" w:customStyle="1" w:styleId="fieldsz">
    <w:name w:val="field_sz"/>
    <w:basedOn w:val="Domylnaczcionkaakapitu"/>
    <w:rsid w:val="00516EC4"/>
  </w:style>
  <w:style w:type="character" w:customStyle="1" w:styleId="f974a">
    <w:name w:val="f_974a"/>
    <w:basedOn w:val="Domylnaczcionkaakapitu"/>
    <w:rsid w:val="00516EC4"/>
  </w:style>
  <w:style w:type="character" w:customStyle="1" w:styleId="f974b">
    <w:name w:val="f_974b"/>
    <w:basedOn w:val="Domylnaczcionkaakapitu"/>
    <w:rsid w:val="00516EC4"/>
  </w:style>
  <w:style w:type="character" w:customStyle="1" w:styleId="f974c">
    <w:name w:val="f_974c"/>
    <w:basedOn w:val="Domylnaczcionkaakapitu"/>
    <w:rsid w:val="00516EC4"/>
  </w:style>
  <w:style w:type="character" w:customStyle="1" w:styleId="f974d">
    <w:name w:val="f_974d"/>
    <w:basedOn w:val="Domylnaczcionkaakapitu"/>
    <w:rsid w:val="00516EC4"/>
  </w:style>
  <w:style w:type="character" w:customStyle="1" w:styleId="fczwos">
    <w:name w:val="f_czwos"/>
    <w:basedOn w:val="Domylnaczcionkaakapitu"/>
    <w:rsid w:val="0051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63</cp:revision>
  <cp:lastPrinted>2025-11-13T13:06:00Z</cp:lastPrinted>
  <dcterms:created xsi:type="dcterms:W3CDTF">2025-10-01T16:34:00Z</dcterms:created>
  <dcterms:modified xsi:type="dcterms:W3CDTF">2025-11-13T13:06:00Z</dcterms:modified>
</cp:coreProperties>
</file>